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74F20C" w14:textId="28A4702E" w:rsidR="00DA7233" w:rsidRPr="00C2601F" w:rsidRDefault="00DA7233" w:rsidP="00DA7233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971F67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</w:t>
      </w:r>
      <w:r w:rsidR="000B13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09222ABB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DBFED80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FCCB028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1A8EE9CA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PRZESŁANEK WYKLUCZENIA Z POSTĘPOWANIA</w:t>
      </w:r>
    </w:p>
    <w:p w14:paraId="177FB1B7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A7233" w:rsidRPr="00C2601F" w14:paraId="4C6B53D8" w14:textId="77777777" w:rsidTr="008F6EBA">
        <w:trPr>
          <w:trHeight w:val="846"/>
        </w:trPr>
        <w:tc>
          <w:tcPr>
            <w:tcW w:w="9209" w:type="dxa"/>
            <w:vAlign w:val="center"/>
          </w:tcPr>
          <w:p w14:paraId="34EEE8F2" w14:textId="3CF523ED" w:rsidR="00DA7233" w:rsidRPr="00C2601F" w:rsidRDefault="00971F67" w:rsidP="00CD2778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71F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Budowa żłobka w Wielkiej Nieszawce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920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4C65EF" w:rsidRPr="000B13E3" w14:paraId="6D09841A" w14:textId="77777777" w:rsidTr="000B13E3">
        <w:trPr>
          <w:trHeight w:val="461"/>
        </w:trPr>
        <w:tc>
          <w:tcPr>
            <w:tcW w:w="9209" w:type="dxa"/>
            <w:shd w:val="clear" w:color="auto" w:fill="B8CCE4" w:themeFill="accent1" w:themeFillTint="66"/>
            <w:vAlign w:val="center"/>
          </w:tcPr>
          <w:p w14:paraId="395E2DA2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4AD8800" w14:textId="77777777" w:rsidR="000B13E3" w:rsidRDefault="000B13E3" w:rsidP="000B13E3">
      <w:pPr>
        <w:pStyle w:val="Akapitzlist"/>
        <w:spacing w:before="120" w:after="120" w:line="240" w:lineRule="auto"/>
        <w:ind w:left="714"/>
        <w:jc w:val="both"/>
        <w:rPr>
          <w:rFonts w:asciiTheme="minorHAnsi" w:hAnsiTheme="minorHAnsi" w:cstheme="minorHAnsi"/>
          <w:sz w:val="18"/>
          <w:szCs w:val="18"/>
        </w:rPr>
      </w:pPr>
    </w:p>
    <w:p w14:paraId="3476407A" w14:textId="77777777" w:rsidR="008F6EBA" w:rsidRPr="000B13E3" w:rsidRDefault="008F6EBA" w:rsidP="008F6EBA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>.</w:t>
      </w:r>
    </w:p>
    <w:p w14:paraId="3794642F" w14:textId="77777777" w:rsidR="008F6EBA" w:rsidRPr="000B13E3" w:rsidRDefault="008F6EBA" w:rsidP="008F6EBA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– w zakresie wymaganym przez Zamawiającego w SWZ.</w:t>
      </w:r>
    </w:p>
    <w:p w14:paraId="52D42D13" w14:textId="77777777" w:rsidR="008F6EBA" w:rsidRPr="000B13E3" w:rsidRDefault="008F6EBA" w:rsidP="008F6EBA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0B13E3">
        <w:rPr>
          <w:rFonts w:asciiTheme="minorHAnsi" w:hAnsiTheme="minorHAnsi" w:cstheme="minorHAnsi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0B13E3">
        <w:rPr>
          <w:rFonts w:asciiTheme="minorHAnsi" w:hAnsiTheme="minorHAnsi" w:cstheme="minorHAnsi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0B13E3">
        <w:rPr>
          <w:rFonts w:asciiTheme="minorHAnsi" w:hAnsiTheme="minorHAnsi" w:cstheme="minorHAnsi"/>
          <w:b/>
          <w:i/>
          <w:sz w:val="18"/>
          <w:szCs w:val="18"/>
        </w:rPr>
        <w:t> </w:t>
      </w:r>
    </w:p>
    <w:p w14:paraId="23423963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EA03E11" w14:textId="77777777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479E75F" w14:textId="0DC782B9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075A009C" w14:textId="77777777" w:rsidR="000B13E3" w:rsidRDefault="004C65EF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3ADEF24" w14:textId="242902BB" w:rsidR="004C65EF" w:rsidRPr="000B13E3" w:rsidRDefault="000B13E3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475586E" w14:textId="77777777" w:rsidR="00A47C30" w:rsidRDefault="00A47C30" w:rsidP="004C65EF">
      <w:pPr>
        <w:spacing w:before="120" w:after="120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</w:p>
    <w:p w14:paraId="15324597" w14:textId="61131765" w:rsidR="000B13E3" w:rsidRDefault="004C65EF" w:rsidP="004C65EF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b/>
          <w:i/>
          <w:sz w:val="18"/>
          <w:szCs w:val="18"/>
          <w:u w:val="single"/>
        </w:rPr>
        <w:t>(wypełnić jeżeli dotyczy)</w:t>
      </w:r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34D019" w14:textId="14CE4C87" w:rsidR="000B13E3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  <w:r w:rsidRPr="000B13E3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0B13E3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i/>
          <w:sz w:val="18"/>
          <w:szCs w:val="18"/>
        </w:rPr>
        <w:t>).</w:t>
      </w:r>
      <w:r w:rsidRPr="000B13E3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  <w:r w:rsidR="000B13E3" w:rsidRPr="000B13E3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</w:t>
      </w:r>
      <w:r w:rsidR="000B13E3"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  <w:r w:rsidR="000B13E3" w:rsidRPr="000B13E3">
        <w:rPr>
          <w:rFonts w:asciiTheme="minorHAnsi" w:hAnsiTheme="minorHAnsi" w:cstheme="minorHAnsi"/>
          <w:sz w:val="18"/>
          <w:szCs w:val="18"/>
        </w:rPr>
        <w:t>.</w:t>
      </w:r>
    </w:p>
    <w:p w14:paraId="5CCF76C2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DF043C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E0BD0E9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465A4BB8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111799DA" w14:textId="77777777" w:rsidR="000B13E3" w:rsidRP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6F7ADA1A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4C65EF" w:rsidRPr="000B13E3" w14:paraId="520A347F" w14:textId="77777777" w:rsidTr="000B13E3">
        <w:trPr>
          <w:trHeight w:val="462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570E1360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0ADE14EA" w14:textId="77777777" w:rsidR="000B13E3" w:rsidRDefault="000B13E3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C8CD82E" w14:textId="6F437B4C" w:rsidR="004C65EF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451A4D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9BDBFD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E0EBDC2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2692A7C0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42343CA" w14:textId="5933DF70" w:rsidR="001704E4" w:rsidRPr="000B13E3" w:rsidRDefault="000B13E3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sectPr w:rsidR="001704E4" w:rsidRPr="000B13E3" w:rsidSect="000B13E3">
      <w:headerReference w:type="default" r:id="rId8"/>
      <w:footerReference w:type="default" r:id="rId9"/>
      <w:pgSz w:w="11906" w:h="16838"/>
      <w:pgMar w:top="1648" w:right="1416" w:bottom="28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288E6" w14:textId="77777777" w:rsidR="00200583" w:rsidRDefault="00200583">
      <w:r>
        <w:separator/>
      </w:r>
    </w:p>
  </w:endnote>
  <w:endnote w:type="continuationSeparator" w:id="0">
    <w:p w14:paraId="40BF86E9" w14:textId="77777777" w:rsidR="00200583" w:rsidRDefault="0020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1189" w14:textId="77777777" w:rsidR="000B13E3" w:rsidRPr="00C2601F" w:rsidRDefault="000B13E3" w:rsidP="000B13E3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0B13E3" w:rsidRPr="00C2601F" w14:paraId="4DBBCDA5" w14:textId="77777777" w:rsidTr="00CE0A4A">
      <w:trPr>
        <w:trHeight w:val="1324"/>
      </w:trPr>
      <w:tc>
        <w:tcPr>
          <w:tcW w:w="3814" w:type="dxa"/>
          <w:vAlign w:val="center"/>
        </w:tcPr>
        <w:p w14:paraId="3F1A7150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479DAE8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01CFF61D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2216584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76404E85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1C1145CC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5DAF51CA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9E19271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2DDA818B" wp14:editId="32A88BDC">
                <wp:extent cx="561975" cy="561975"/>
                <wp:effectExtent l="0" t="0" r="9525" b="9525"/>
                <wp:docPr id="852245740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0B13E3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ECFC5" w14:textId="77777777" w:rsidR="00200583" w:rsidRDefault="00200583">
      <w:r>
        <w:separator/>
      </w:r>
    </w:p>
  </w:footnote>
  <w:footnote w:type="continuationSeparator" w:id="0">
    <w:p w14:paraId="4879E248" w14:textId="77777777" w:rsidR="00200583" w:rsidRDefault="0020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DA7233" w:rsidRPr="009D0063" w14:paraId="53A093C5" w14:textId="77777777" w:rsidTr="00CE0A4A">
      <w:trPr>
        <w:trHeight w:val="1135"/>
      </w:trPr>
      <w:tc>
        <w:tcPr>
          <w:tcW w:w="1129" w:type="dxa"/>
        </w:tcPr>
        <w:p w14:paraId="307FA65E" w14:textId="77777777" w:rsidR="00DA7233" w:rsidRPr="009D0063" w:rsidRDefault="00DA7233" w:rsidP="00DA7233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8DE96CE" wp14:editId="7E4C249D">
                <wp:extent cx="492125" cy="581660"/>
                <wp:effectExtent l="0" t="0" r="0" b="0"/>
                <wp:docPr id="702220072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C1E1E4B" w14:textId="77777777" w:rsidR="00DA7233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A7CFB4A" w14:textId="77777777" w:rsidR="00DA7233" w:rsidRPr="009C4BA7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7C109C5" w14:textId="77777777" w:rsidR="00DA7233" w:rsidRPr="00C604C7" w:rsidRDefault="00DA7233" w:rsidP="00DA7233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7A3C315" w:rsidR="007B5132" w:rsidRPr="001C0BC9" w:rsidRDefault="007B5132" w:rsidP="00DA7233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47F4"/>
    <w:rsid w:val="0004609C"/>
    <w:rsid w:val="00046387"/>
    <w:rsid w:val="00046619"/>
    <w:rsid w:val="000476F8"/>
    <w:rsid w:val="00047FB8"/>
    <w:rsid w:val="00057338"/>
    <w:rsid w:val="0006071E"/>
    <w:rsid w:val="000612AA"/>
    <w:rsid w:val="00061547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A186B"/>
    <w:rsid w:val="000B00B3"/>
    <w:rsid w:val="000B0A02"/>
    <w:rsid w:val="000B13E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0583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2EF3"/>
    <w:rsid w:val="002E370D"/>
    <w:rsid w:val="002E44E7"/>
    <w:rsid w:val="002E4F5D"/>
    <w:rsid w:val="002E7DFE"/>
    <w:rsid w:val="002F03C0"/>
    <w:rsid w:val="002F40FD"/>
    <w:rsid w:val="00305670"/>
    <w:rsid w:val="003134A7"/>
    <w:rsid w:val="003152B7"/>
    <w:rsid w:val="003162B6"/>
    <w:rsid w:val="00316C66"/>
    <w:rsid w:val="00323543"/>
    <w:rsid w:val="003338DD"/>
    <w:rsid w:val="00337CE4"/>
    <w:rsid w:val="0034365D"/>
    <w:rsid w:val="0034675D"/>
    <w:rsid w:val="00347F15"/>
    <w:rsid w:val="003529D9"/>
    <w:rsid w:val="003613D6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A6E30"/>
    <w:rsid w:val="003B7095"/>
    <w:rsid w:val="003B78CC"/>
    <w:rsid w:val="003C09C1"/>
    <w:rsid w:val="003C20ED"/>
    <w:rsid w:val="003C36E6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1625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119A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2FE7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8CF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41B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4D8B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2F9"/>
    <w:rsid w:val="00802D1D"/>
    <w:rsid w:val="00814310"/>
    <w:rsid w:val="00814999"/>
    <w:rsid w:val="00815800"/>
    <w:rsid w:val="008209F8"/>
    <w:rsid w:val="008212A8"/>
    <w:rsid w:val="0082235F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510D"/>
    <w:rsid w:val="008B7847"/>
    <w:rsid w:val="008C0536"/>
    <w:rsid w:val="008C23D2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8F6EBA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952"/>
    <w:rsid w:val="00961440"/>
    <w:rsid w:val="00962F83"/>
    <w:rsid w:val="009646F4"/>
    <w:rsid w:val="00965BA1"/>
    <w:rsid w:val="00971F67"/>
    <w:rsid w:val="0097499C"/>
    <w:rsid w:val="00975F8B"/>
    <w:rsid w:val="009777BB"/>
    <w:rsid w:val="0098038C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47C30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D19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C5395"/>
    <w:rsid w:val="00AD2A73"/>
    <w:rsid w:val="00AD4A90"/>
    <w:rsid w:val="00AD7AAC"/>
    <w:rsid w:val="00AF342A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193E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199"/>
    <w:rsid w:val="00BF1B40"/>
    <w:rsid w:val="00BF3671"/>
    <w:rsid w:val="00C0132B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1132"/>
    <w:rsid w:val="00C32350"/>
    <w:rsid w:val="00C35965"/>
    <w:rsid w:val="00C35CCF"/>
    <w:rsid w:val="00C40D61"/>
    <w:rsid w:val="00C41943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2778"/>
    <w:rsid w:val="00CD4483"/>
    <w:rsid w:val="00CD4BEA"/>
    <w:rsid w:val="00CE03EB"/>
    <w:rsid w:val="00CE1B26"/>
    <w:rsid w:val="00CE376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3B79"/>
    <w:rsid w:val="00D742E6"/>
    <w:rsid w:val="00D84C12"/>
    <w:rsid w:val="00D853B3"/>
    <w:rsid w:val="00D92590"/>
    <w:rsid w:val="00DA0B48"/>
    <w:rsid w:val="00DA3121"/>
    <w:rsid w:val="00DA4FC7"/>
    <w:rsid w:val="00DA7233"/>
    <w:rsid w:val="00DB216A"/>
    <w:rsid w:val="00DB5AA6"/>
    <w:rsid w:val="00DC1EE8"/>
    <w:rsid w:val="00DC275E"/>
    <w:rsid w:val="00DC2AC3"/>
    <w:rsid w:val="00DC4320"/>
    <w:rsid w:val="00DC6F3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289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041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DA72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DA7233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17</cp:revision>
  <cp:lastPrinted>2025-09-30T08:02:00Z</cp:lastPrinted>
  <dcterms:created xsi:type="dcterms:W3CDTF">2024-08-19T06:23:00Z</dcterms:created>
  <dcterms:modified xsi:type="dcterms:W3CDTF">2025-12-02T13:35:00Z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